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B1" w:rsidRPr="00FC3082" w:rsidRDefault="00FA11F7" w:rsidP="00740B4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FC3082">
        <w:rPr>
          <w:b/>
          <w:sz w:val="24"/>
          <w:szCs w:val="24"/>
        </w:rPr>
        <w:t>Daily Lesson Plan</w:t>
      </w:r>
    </w:p>
    <w:p w:rsidR="009010A2" w:rsidRPr="00FC3082" w:rsidRDefault="009010A2" w:rsidP="00740B4A">
      <w:pPr>
        <w:jc w:val="center"/>
        <w:rPr>
          <w:b/>
          <w:sz w:val="24"/>
          <w:szCs w:val="24"/>
        </w:rPr>
      </w:pPr>
    </w:p>
    <w:p w:rsidR="00FA11F7" w:rsidRPr="00FC3082" w:rsidRDefault="00CF72C1" w:rsidP="00740B4A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 xml:space="preserve">Subject:  </w:t>
      </w:r>
      <w:r w:rsidRPr="00FC3082">
        <w:rPr>
          <w:sz w:val="24"/>
          <w:szCs w:val="24"/>
        </w:rPr>
        <w:t>Social Studies</w:t>
      </w:r>
    </w:p>
    <w:p w:rsidR="00C95F46" w:rsidRPr="00FC3082" w:rsidRDefault="00C95F46" w:rsidP="00740B4A">
      <w:pPr>
        <w:rPr>
          <w:sz w:val="24"/>
          <w:szCs w:val="24"/>
        </w:rPr>
      </w:pPr>
    </w:p>
    <w:p w:rsidR="00740B4A" w:rsidRPr="00FC3082" w:rsidRDefault="00133C87" w:rsidP="00C95F46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>Topic:</w:t>
      </w:r>
      <w:r w:rsidR="00F76EB1" w:rsidRPr="00FC3082">
        <w:rPr>
          <w:sz w:val="24"/>
          <w:szCs w:val="24"/>
        </w:rPr>
        <w:t xml:space="preserve">  </w:t>
      </w:r>
      <w:r w:rsidR="00F033B3" w:rsidRPr="00FC3082">
        <w:rPr>
          <w:sz w:val="24"/>
          <w:szCs w:val="24"/>
        </w:rPr>
        <w:t xml:space="preserve">Land and Regions </w:t>
      </w:r>
    </w:p>
    <w:p w:rsidR="00C95F46" w:rsidRPr="00FC3082" w:rsidRDefault="00C95F46" w:rsidP="00740B4A">
      <w:pPr>
        <w:rPr>
          <w:sz w:val="24"/>
          <w:szCs w:val="24"/>
        </w:rPr>
      </w:pPr>
    </w:p>
    <w:p w:rsidR="00133C87" w:rsidRPr="00FC3082" w:rsidRDefault="00F76EB1" w:rsidP="00740B4A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>Grade:</w:t>
      </w:r>
      <w:r w:rsidR="00CF72C1" w:rsidRPr="00FC3082">
        <w:rPr>
          <w:b/>
          <w:sz w:val="24"/>
          <w:szCs w:val="24"/>
        </w:rPr>
        <w:t xml:space="preserve"> </w:t>
      </w:r>
      <w:r w:rsidR="00CF72C1" w:rsidRPr="00FC3082">
        <w:rPr>
          <w:sz w:val="24"/>
          <w:szCs w:val="24"/>
        </w:rPr>
        <w:t>5</w:t>
      </w:r>
      <w:r w:rsidR="00CF72C1" w:rsidRPr="00FC3082">
        <w:rPr>
          <w:sz w:val="24"/>
          <w:szCs w:val="24"/>
          <w:vertAlign w:val="superscript"/>
        </w:rPr>
        <w:t>th</w:t>
      </w:r>
      <w:r w:rsidR="00CF72C1" w:rsidRPr="00FC3082">
        <w:rPr>
          <w:sz w:val="24"/>
          <w:szCs w:val="24"/>
        </w:rPr>
        <w:t xml:space="preserve"> Grade</w:t>
      </w:r>
      <w:r w:rsidR="00B64ADD" w:rsidRPr="00FC3082">
        <w:rPr>
          <w:sz w:val="24"/>
          <w:szCs w:val="24"/>
        </w:rPr>
        <w:tab/>
      </w:r>
      <w:r w:rsidR="00133C87" w:rsidRPr="00FC3082">
        <w:rPr>
          <w:sz w:val="24"/>
          <w:szCs w:val="24"/>
          <w:u w:val="single"/>
        </w:rPr>
        <w:t xml:space="preserve">        </w:t>
      </w:r>
      <w:r w:rsidR="00133C87" w:rsidRPr="00FC3082">
        <w:rPr>
          <w:sz w:val="24"/>
          <w:szCs w:val="24"/>
        </w:rPr>
        <w:t xml:space="preserve">   </w:t>
      </w:r>
      <w:r w:rsidRPr="00FC3082">
        <w:rPr>
          <w:sz w:val="24"/>
          <w:szCs w:val="24"/>
        </w:rPr>
        <w:t xml:space="preserve">      </w:t>
      </w:r>
    </w:p>
    <w:p w:rsidR="00C95F46" w:rsidRPr="00FC3082" w:rsidRDefault="00C95F46" w:rsidP="00740B4A">
      <w:pPr>
        <w:rPr>
          <w:sz w:val="24"/>
          <w:szCs w:val="24"/>
        </w:rPr>
      </w:pPr>
    </w:p>
    <w:p w:rsidR="00133C87" w:rsidRPr="00FC3082" w:rsidRDefault="00133C87" w:rsidP="00740B4A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>Allocated Time:</w:t>
      </w:r>
      <w:r w:rsidR="00CF72C1" w:rsidRPr="00FC3082">
        <w:rPr>
          <w:b/>
          <w:sz w:val="24"/>
          <w:szCs w:val="24"/>
        </w:rPr>
        <w:t xml:space="preserve"> </w:t>
      </w:r>
      <w:r w:rsidR="00CF72C1" w:rsidRPr="00FC3082">
        <w:rPr>
          <w:sz w:val="24"/>
          <w:szCs w:val="24"/>
        </w:rPr>
        <w:t>1 hour (</w:t>
      </w:r>
      <w:r w:rsidR="00604182" w:rsidRPr="00FC3082">
        <w:rPr>
          <w:sz w:val="24"/>
          <w:szCs w:val="24"/>
        </w:rPr>
        <w:t>5-10 minutes extra if needed</w:t>
      </w:r>
      <w:r w:rsidR="00CF72C1" w:rsidRPr="00FC3082">
        <w:rPr>
          <w:sz w:val="24"/>
          <w:szCs w:val="24"/>
        </w:rPr>
        <w:t>)</w:t>
      </w:r>
      <w:r w:rsidRPr="00FC3082">
        <w:rPr>
          <w:sz w:val="24"/>
          <w:szCs w:val="24"/>
        </w:rPr>
        <w:t xml:space="preserve">  </w:t>
      </w:r>
    </w:p>
    <w:p w:rsidR="00015B7F" w:rsidRPr="00FC3082" w:rsidRDefault="00015B7F" w:rsidP="00015B7F">
      <w:pPr>
        <w:rPr>
          <w:sz w:val="24"/>
          <w:szCs w:val="24"/>
        </w:rPr>
      </w:pPr>
    </w:p>
    <w:p w:rsidR="00043E50" w:rsidRPr="00FC3082" w:rsidRDefault="006A5930" w:rsidP="00015B7F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 xml:space="preserve">Class Size: </w:t>
      </w:r>
      <w:r w:rsidR="00043E50" w:rsidRPr="00FC3082">
        <w:rPr>
          <w:sz w:val="24"/>
          <w:szCs w:val="24"/>
        </w:rPr>
        <w:t xml:space="preserve">25 students – 3 students have ADHD and 5 others have ADD.  </w:t>
      </w:r>
      <w:proofErr w:type="gramStart"/>
      <w:r w:rsidR="00043E50" w:rsidRPr="00FC3082">
        <w:rPr>
          <w:sz w:val="24"/>
          <w:szCs w:val="24"/>
        </w:rPr>
        <w:t>The makeup - 10 Caucasian, 7 African American, 5 Hispanic, 3 Asian.</w:t>
      </w:r>
      <w:proofErr w:type="gramEnd"/>
    </w:p>
    <w:p w:rsidR="006A5930" w:rsidRPr="00FC3082" w:rsidRDefault="00043E50" w:rsidP="00015B7F">
      <w:pPr>
        <w:rPr>
          <w:sz w:val="24"/>
          <w:szCs w:val="24"/>
        </w:rPr>
      </w:pPr>
      <w:r w:rsidRPr="00FC3082">
        <w:rPr>
          <w:sz w:val="24"/>
          <w:szCs w:val="24"/>
        </w:rPr>
        <w:t xml:space="preserve"> </w:t>
      </w:r>
    </w:p>
    <w:p w:rsidR="00133C87" w:rsidRPr="00FC3082" w:rsidRDefault="00133C87" w:rsidP="00015B7F">
      <w:pPr>
        <w:rPr>
          <w:b/>
          <w:sz w:val="24"/>
          <w:szCs w:val="24"/>
        </w:rPr>
      </w:pPr>
      <w:r w:rsidRPr="00FC3082">
        <w:rPr>
          <w:b/>
          <w:sz w:val="24"/>
          <w:szCs w:val="24"/>
        </w:rPr>
        <w:t>State Standards:</w:t>
      </w:r>
    </w:p>
    <w:p w:rsidR="00D41D6A" w:rsidRPr="00FC3082" w:rsidRDefault="00D41D6A" w:rsidP="00133C87">
      <w:pPr>
        <w:rPr>
          <w:sz w:val="24"/>
          <w:szCs w:val="24"/>
        </w:rPr>
      </w:pPr>
    </w:p>
    <w:p w:rsidR="00CF72C1" w:rsidRPr="00FC3082" w:rsidRDefault="00CF72C1" w:rsidP="00CF72C1">
      <w:pPr>
        <w:suppressAutoHyphens w:val="0"/>
        <w:rPr>
          <w:sz w:val="24"/>
          <w:szCs w:val="24"/>
          <w:lang w:eastAsia="en-US"/>
        </w:rPr>
      </w:pPr>
      <w:r w:rsidRPr="00FC3082">
        <w:rPr>
          <w:b/>
          <w:bCs/>
          <w:sz w:val="24"/>
          <w:szCs w:val="24"/>
          <w:lang w:eastAsia="en-US"/>
        </w:rPr>
        <w:t>7.2.5</w:t>
      </w:r>
      <w:proofErr w:type="gramStart"/>
      <w:r w:rsidRPr="00FC3082">
        <w:rPr>
          <w:b/>
          <w:bCs/>
          <w:sz w:val="24"/>
          <w:szCs w:val="24"/>
          <w:lang w:eastAsia="en-US"/>
        </w:rPr>
        <w:t>.A</w:t>
      </w:r>
      <w:proofErr w:type="gramEnd"/>
      <w:r w:rsidRPr="00FC3082">
        <w:rPr>
          <w:b/>
          <w:bCs/>
          <w:sz w:val="24"/>
          <w:szCs w:val="24"/>
          <w:lang w:eastAsia="en-US"/>
        </w:rPr>
        <w:t xml:space="preserve">    </w:t>
      </w:r>
      <w:r w:rsidRPr="00FC3082">
        <w:rPr>
          <w:sz w:val="24"/>
          <w:szCs w:val="24"/>
          <w:lang w:eastAsia="en-US"/>
        </w:rPr>
        <w:t xml:space="preserve">Describe the characteristics of </w:t>
      </w:r>
      <w:r w:rsidRPr="00FC3082">
        <w:rPr>
          <w:b/>
          <w:bCs/>
          <w:sz w:val="24"/>
          <w:szCs w:val="24"/>
          <w:lang w:eastAsia="en-US"/>
        </w:rPr>
        <w:t>places</w:t>
      </w:r>
      <w:r w:rsidRPr="00FC3082">
        <w:rPr>
          <w:sz w:val="24"/>
          <w:szCs w:val="24"/>
          <w:lang w:eastAsia="en-US"/>
        </w:rPr>
        <w:t xml:space="preserve"> and </w:t>
      </w:r>
      <w:r w:rsidRPr="00FC3082">
        <w:rPr>
          <w:b/>
          <w:bCs/>
          <w:sz w:val="24"/>
          <w:szCs w:val="24"/>
          <w:lang w:eastAsia="en-US"/>
        </w:rPr>
        <w:t>regions</w:t>
      </w:r>
      <w:r w:rsidRPr="00FC3082">
        <w:rPr>
          <w:sz w:val="24"/>
          <w:szCs w:val="24"/>
          <w:lang w:eastAsia="en-US"/>
        </w:rPr>
        <w:t>.</w:t>
      </w:r>
    </w:p>
    <w:p w:rsidR="006A5930" w:rsidRPr="00FC3082" w:rsidRDefault="006A5930" w:rsidP="006A5930">
      <w:pPr>
        <w:rPr>
          <w:rStyle w:val="Strong"/>
          <w:sz w:val="24"/>
          <w:szCs w:val="24"/>
        </w:rPr>
      </w:pPr>
    </w:p>
    <w:p w:rsidR="006A5930" w:rsidRPr="00FC3082" w:rsidRDefault="00CF72C1" w:rsidP="006A5930">
      <w:pPr>
        <w:rPr>
          <w:sz w:val="24"/>
          <w:szCs w:val="24"/>
        </w:rPr>
      </w:pPr>
      <w:r w:rsidRPr="00FC3082">
        <w:rPr>
          <w:rStyle w:val="Strong"/>
          <w:sz w:val="24"/>
          <w:szCs w:val="24"/>
        </w:rPr>
        <w:t>7.2.5</w:t>
      </w:r>
      <w:proofErr w:type="gramStart"/>
      <w:r w:rsidRPr="00FC3082">
        <w:rPr>
          <w:rStyle w:val="Strong"/>
          <w:sz w:val="24"/>
          <w:szCs w:val="24"/>
        </w:rPr>
        <w:t>.B</w:t>
      </w:r>
      <w:proofErr w:type="gramEnd"/>
      <w:r w:rsidRPr="00FC3082">
        <w:rPr>
          <w:sz w:val="24"/>
          <w:szCs w:val="24"/>
        </w:rPr>
        <w:t xml:space="preserve">  </w:t>
      </w:r>
    </w:p>
    <w:p w:rsidR="00CF72C1" w:rsidRPr="00FC3082" w:rsidRDefault="00CF72C1" w:rsidP="006A5930">
      <w:pPr>
        <w:rPr>
          <w:b/>
          <w:sz w:val="24"/>
          <w:szCs w:val="24"/>
        </w:rPr>
      </w:pPr>
      <w:r w:rsidRPr="00FC3082">
        <w:rPr>
          <w:sz w:val="24"/>
          <w:szCs w:val="24"/>
        </w:rPr>
        <w:t xml:space="preserve">Identify the basic physical processes that affect the physical characteristics of </w:t>
      </w:r>
      <w:r w:rsidRPr="00FC3082">
        <w:rPr>
          <w:rStyle w:val="Strong"/>
          <w:sz w:val="24"/>
          <w:szCs w:val="24"/>
        </w:rPr>
        <w:t>places</w:t>
      </w:r>
      <w:r w:rsidR="006A5930" w:rsidRPr="00FC3082">
        <w:rPr>
          <w:sz w:val="24"/>
          <w:szCs w:val="24"/>
        </w:rPr>
        <w:t xml:space="preserve"> and </w:t>
      </w:r>
      <w:r w:rsidRPr="00FC3082">
        <w:rPr>
          <w:rStyle w:val="Strong"/>
          <w:b w:val="0"/>
          <w:sz w:val="24"/>
          <w:szCs w:val="24"/>
        </w:rPr>
        <w:t>regions.</w:t>
      </w:r>
    </w:p>
    <w:p w:rsidR="00CF72C1" w:rsidRPr="00FC3082" w:rsidRDefault="00CF72C1" w:rsidP="00CF72C1">
      <w:pPr>
        <w:suppressAutoHyphens w:val="0"/>
        <w:rPr>
          <w:sz w:val="24"/>
          <w:szCs w:val="24"/>
          <w:lang w:eastAsia="en-US"/>
        </w:rPr>
      </w:pPr>
    </w:p>
    <w:p w:rsidR="009010A2" w:rsidRPr="00FC3082" w:rsidRDefault="009010A2" w:rsidP="00D41D6A">
      <w:pPr>
        <w:rPr>
          <w:b/>
          <w:sz w:val="24"/>
          <w:szCs w:val="24"/>
        </w:rPr>
      </w:pPr>
    </w:p>
    <w:p w:rsidR="00033EDF" w:rsidRPr="00FC3082" w:rsidRDefault="00133C87" w:rsidP="00C95F46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>Goal for Understanding:</w:t>
      </w:r>
      <w:r w:rsidRPr="00FC3082">
        <w:rPr>
          <w:sz w:val="24"/>
          <w:szCs w:val="24"/>
        </w:rPr>
        <w:t xml:space="preserve">  </w:t>
      </w:r>
    </w:p>
    <w:p w:rsidR="009010A2" w:rsidRPr="00FC3082" w:rsidRDefault="009010A2" w:rsidP="00133C87">
      <w:pPr>
        <w:rPr>
          <w:sz w:val="24"/>
          <w:szCs w:val="24"/>
        </w:rPr>
      </w:pPr>
    </w:p>
    <w:p w:rsidR="00043E50" w:rsidRPr="00FC3082" w:rsidRDefault="00043E50" w:rsidP="00133C87">
      <w:pPr>
        <w:rPr>
          <w:sz w:val="24"/>
          <w:szCs w:val="24"/>
        </w:rPr>
      </w:pPr>
      <w:r w:rsidRPr="00FC3082">
        <w:rPr>
          <w:sz w:val="24"/>
          <w:szCs w:val="24"/>
        </w:rPr>
        <w:t xml:space="preserve">Students should be able to describe the characteristics of places and regions in the United States. (If necessary the world can be </w:t>
      </w:r>
      <w:proofErr w:type="gramStart"/>
      <w:r w:rsidRPr="00FC3082">
        <w:rPr>
          <w:sz w:val="24"/>
          <w:szCs w:val="24"/>
        </w:rPr>
        <w:t>discussed/studied</w:t>
      </w:r>
      <w:proofErr w:type="gramEnd"/>
      <w:r w:rsidRPr="00FC3082">
        <w:rPr>
          <w:sz w:val="24"/>
          <w:szCs w:val="24"/>
        </w:rPr>
        <w:t>).</w:t>
      </w:r>
    </w:p>
    <w:p w:rsidR="00043E50" w:rsidRPr="00FC3082" w:rsidRDefault="00043E50" w:rsidP="00133C87">
      <w:pPr>
        <w:rPr>
          <w:sz w:val="24"/>
          <w:szCs w:val="24"/>
        </w:rPr>
      </w:pPr>
    </w:p>
    <w:p w:rsidR="00043E50" w:rsidRPr="00FC3082" w:rsidRDefault="00043E50" w:rsidP="00133C87">
      <w:pPr>
        <w:rPr>
          <w:sz w:val="24"/>
          <w:szCs w:val="24"/>
        </w:rPr>
      </w:pPr>
      <w:r w:rsidRPr="00FC3082">
        <w:rPr>
          <w:sz w:val="24"/>
          <w:szCs w:val="24"/>
        </w:rPr>
        <w:t xml:space="preserve">Also students should know the different processes that can affect the physical characteristics of places and regions throughout the United States. (Discuss the world if necessary) </w:t>
      </w:r>
    </w:p>
    <w:p w:rsidR="009010A2" w:rsidRPr="00FC3082" w:rsidRDefault="009010A2" w:rsidP="00133C87">
      <w:pPr>
        <w:rPr>
          <w:sz w:val="24"/>
          <w:szCs w:val="24"/>
        </w:rPr>
      </w:pPr>
    </w:p>
    <w:p w:rsidR="009010A2" w:rsidRPr="00FC3082" w:rsidRDefault="009010A2" w:rsidP="00133C87">
      <w:pPr>
        <w:rPr>
          <w:sz w:val="24"/>
          <w:szCs w:val="24"/>
        </w:rPr>
      </w:pPr>
    </w:p>
    <w:p w:rsidR="00043E50" w:rsidRPr="00FC3082" w:rsidRDefault="00133C87" w:rsidP="00133C87">
      <w:pPr>
        <w:rPr>
          <w:b/>
          <w:sz w:val="24"/>
          <w:szCs w:val="24"/>
        </w:rPr>
      </w:pPr>
      <w:r w:rsidRPr="00FC3082">
        <w:rPr>
          <w:b/>
          <w:sz w:val="24"/>
          <w:szCs w:val="24"/>
        </w:rPr>
        <w:t>Instructional Objective (Statement):</w:t>
      </w:r>
    </w:p>
    <w:p w:rsidR="00033EDF" w:rsidRPr="00FC3082" w:rsidRDefault="00133C87" w:rsidP="00133C87">
      <w:pPr>
        <w:rPr>
          <w:sz w:val="24"/>
          <w:szCs w:val="24"/>
        </w:rPr>
      </w:pPr>
      <w:r w:rsidRPr="00FC3082">
        <w:rPr>
          <w:sz w:val="24"/>
          <w:szCs w:val="24"/>
        </w:rPr>
        <w:t xml:space="preserve">  </w:t>
      </w:r>
    </w:p>
    <w:p w:rsidR="00C95F46" w:rsidRPr="00FC3082" w:rsidRDefault="00C95F46" w:rsidP="00133C87">
      <w:pPr>
        <w:rPr>
          <w:sz w:val="24"/>
          <w:szCs w:val="24"/>
        </w:rPr>
      </w:pPr>
    </w:p>
    <w:tbl>
      <w:tblPr>
        <w:tblW w:w="971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118"/>
        <w:gridCol w:w="3120"/>
        <w:gridCol w:w="3480"/>
      </w:tblGrid>
      <w:tr w:rsidR="00133C87" w:rsidRPr="00FC3082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C87" w:rsidRPr="00FC3082" w:rsidRDefault="00133C87" w:rsidP="00133C8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Student Behaviors</w:t>
            </w:r>
          </w:p>
          <w:p w:rsidR="00D41D6A" w:rsidRPr="00FC3082" w:rsidRDefault="00D41D6A" w:rsidP="00133C87">
            <w:pPr>
              <w:snapToGrid w:val="0"/>
              <w:rPr>
                <w:sz w:val="24"/>
                <w:szCs w:val="24"/>
              </w:rPr>
            </w:pPr>
          </w:p>
          <w:p w:rsidR="0027634A" w:rsidRPr="00FC3082" w:rsidRDefault="00F033B3" w:rsidP="00133C87">
            <w:pPr>
              <w:snapToGrid w:val="0"/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Ask about land and regions in the U.S. (discover what students know)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C87" w:rsidRPr="00FC3082" w:rsidRDefault="00133C87" w:rsidP="00133C8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Sources of Evidence</w:t>
            </w:r>
          </w:p>
          <w:p w:rsidR="00133C87" w:rsidRPr="00FC3082" w:rsidRDefault="00133C87" w:rsidP="00B255F8">
            <w:pPr>
              <w:snapToGrid w:val="0"/>
              <w:rPr>
                <w:sz w:val="24"/>
                <w:szCs w:val="24"/>
              </w:rPr>
            </w:pPr>
          </w:p>
          <w:p w:rsidR="0027634A" w:rsidRPr="00FC3082" w:rsidRDefault="00F033B3" w:rsidP="00B255F8">
            <w:pPr>
              <w:snapToGrid w:val="0"/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What the students respond will give you a good idea if they have been exposed to different places and regions.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C87" w:rsidRPr="00FC3082" w:rsidRDefault="00133C87" w:rsidP="00133C8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Criteria for Evaluation</w:t>
            </w:r>
          </w:p>
          <w:p w:rsidR="00467BCC" w:rsidRPr="00FC3082" w:rsidRDefault="00467BCC" w:rsidP="00133C87">
            <w:pPr>
              <w:rPr>
                <w:sz w:val="24"/>
                <w:szCs w:val="24"/>
              </w:rPr>
            </w:pPr>
          </w:p>
          <w:p w:rsidR="00C95F46" w:rsidRPr="00FC3082" w:rsidRDefault="00C95F46" w:rsidP="00133C87">
            <w:pPr>
              <w:rPr>
                <w:sz w:val="24"/>
                <w:szCs w:val="24"/>
              </w:rPr>
            </w:pPr>
          </w:p>
          <w:p w:rsidR="00C95F46" w:rsidRPr="00FC3082" w:rsidRDefault="00F033B3" w:rsidP="00133C87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Students responding when called upon. (Call on a mix of students who volunteer and don’t volunteer)</w:t>
            </w:r>
          </w:p>
          <w:p w:rsidR="00F033B3" w:rsidRPr="00FC3082" w:rsidRDefault="00F033B3" w:rsidP="00133C87">
            <w:pPr>
              <w:rPr>
                <w:sz w:val="24"/>
                <w:szCs w:val="24"/>
              </w:rPr>
            </w:pPr>
          </w:p>
          <w:p w:rsidR="00F033B3" w:rsidRPr="00FC3082" w:rsidRDefault="00F033B3" w:rsidP="00133C87">
            <w:pPr>
              <w:rPr>
                <w:sz w:val="24"/>
                <w:szCs w:val="24"/>
              </w:rPr>
            </w:pPr>
          </w:p>
          <w:p w:rsidR="00C95F46" w:rsidRPr="00FC3082" w:rsidRDefault="00F033B3" w:rsidP="00133C87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Or</w:t>
            </w:r>
          </w:p>
          <w:p w:rsidR="00F033B3" w:rsidRPr="00FC3082" w:rsidRDefault="00F033B3" w:rsidP="00133C87">
            <w:pPr>
              <w:rPr>
                <w:sz w:val="24"/>
                <w:szCs w:val="24"/>
              </w:rPr>
            </w:pPr>
          </w:p>
          <w:p w:rsidR="00F033B3" w:rsidRPr="00FC3082" w:rsidRDefault="00F033B3" w:rsidP="00133C87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Have students write on a dry erase board and hold their answers in the air.</w:t>
            </w:r>
          </w:p>
          <w:p w:rsidR="00C95F46" w:rsidRPr="00FC3082" w:rsidRDefault="00C95F46" w:rsidP="00133C87">
            <w:pPr>
              <w:rPr>
                <w:sz w:val="24"/>
                <w:szCs w:val="24"/>
              </w:rPr>
            </w:pPr>
          </w:p>
          <w:p w:rsidR="00C95F46" w:rsidRPr="00FC3082" w:rsidRDefault="00C95F46" w:rsidP="00133C87">
            <w:pPr>
              <w:rPr>
                <w:sz w:val="24"/>
                <w:szCs w:val="24"/>
              </w:rPr>
            </w:pPr>
          </w:p>
        </w:tc>
      </w:tr>
      <w:tr w:rsidR="00F033B3" w:rsidRPr="00FC3082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3B3" w:rsidRPr="00FC3082" w:rsidRDefault="00F033B3" w:rsidP="00F033B3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3B3" w:rsidRPr="00FC3082" w:rsidRDefault="00F033B3" w:rsidP="00F033B3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3B3" w:rsidRPr="00FC3082" w:rsidRDefault="00F033B3" w:rsidP="00F033B3">
            <w:pPr>
              <w:snapToGrid w:val="0"/>
              <w:rPr>
                <w:b/>
                <w:sz w:val="24"/>
                <w:szCs w:val="24"/>
              </w:rPr>
            </w:pPr>
          </w:p>
        </w:tc>
      </w:tr>
    </w:tbl>
    <w:p w:rsidR="009010A2" w:rsidRPr="00FC3082" w:rsidRDefault="009010A2" w:rsidP="009010A2">
      <w:pPr>
        <w:rPr>
          <w:sz w:val="24"/>
          <w:szCs w:val="24"/>
        </w:rPr>
      </w:pPr>
    </w:p>
    <w:p w:rsidR="009010A2" w:rsidRPr="00FC3082" w:rsidRDefault="009010A2" w:rsidP="00133C87">
      <w:pPr>
        <w:jc w:val="center"/>
        <w:rPr>
          <w:sz w:val="24"/>
          <w:szCs w:val="24"/>
        </w:rPr>
      </w:pPr>
    </w:p>
    <w:p w:rsidR="00777281" w:rsidRPr="00FC3082" w:rsidRDefault="00777281" w:rsidP="00777281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>Procedure:</w:t>
      </w:r>
      <w:r w:rsidRPr="00FC3082">
        <w:rPr>
          <w:sz w:val="24"/>
          <w:szCs w:val="24"/>
        </w:rPr>
        <w:t xml:space="preserve">  </w:t>
      </w:r>
    </w:p>
    <w:p w:rsidR="009010A2" w:rsidRPr="00FC3082" w:rsidRDefault="009010A2" w:rsidP="00777281">
      <w:pPr>
        <w:rPr>
          <w:sz w:val="24"/>
          <w:szCs w:val="24"/>
        </w:rPr>
      </w:pPr>
    </w:p>
    <w:p w:rsidR="00133C87" w:rsidRPr="00FC3082" w:rsidRDefault="00133C87" w:rsidP="00133C87">
      <w:pPr>
        <w:rPr>
          <w:b/>
          <w:sz w:val="24"/>
          <w:szCs w:val="24"/>
        </w:rPr>
      </w:pPr>
      <w:r w:rsidRPr="00FC3082">
        <w:rPr>
          <w:b/>
          <w:sz w:val="24"/>
          <w:szCs w:val="24"/>
        </w:rPr>
        <w:t>Teaching to the Objective</w:t>
      </w:r>
    </w:p>
    <w:tbl>
      <w:tblPr>
        <w:tblW w:w="971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618"/>
        <w:gridCol w:w="4600"/>
        <w:gridCol w:w="3500"/>
      </w:tblGrid>
      <w:tr w:rsidR="00133C87" w:rsidRPr="00FC3082"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C87" w:rsidRPr="00FC3082" w:rsidRDefault="00254222" w:rsidP="00133C8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C3082">
              <w:rPr>
                <w:b/>
                <w:sz w:val="24"/>
                <w:szCs w:val="24"/>
                <w:u w:val="single"/>
              </w:rPr>
              <w:t>Estimated Time:</w:t>
            </w:r>
          </w:p>
          <w:p w:rsidR="00133C87" w:rsidRPr="00FC3082" w:rsidRDefault="00133C87" w:rsidP="00133C87">
            <w:pPr>
              <w:jc w:val="center"/>
              <w:rPr>
                <w:sz w:val="24"/>
                <w:szCs w:val="24"/>
              </w:rPr>
            </w:pPr>
          </w:p>
          <w:p w:rsidR="00133C87" w:rsidRPr="00FC3082" w:rsidRDefault="00133C87" w:rsidP="00133C87">
            <w:pPr>
              <w:jc w:val="center"/>
              <w:rPr>
                <w:sz w:val="24"/>
                <w:szCs w:val="24"/>
              </w:rPr>
            </w:pPr>
          </w:p>
          <w:p w:rsidR="00133C87" w:rsidRPr="00FC3082" w:rsidRDefault="00133C87" w:rsidP="00133C87">
            <w:pPr>
              <w:jc w:val="center"/>
              <w:rPr>
                <w:sz w:val="24"/>
                <w:szCs w:val="24"/>
              </w:rPr>
            </w:pPr>
          </w:p>
          <w:p w:rsidR="00133C87" w:rsidRPr="00FC3082" w:rsidRDefault="00133C87" w:rsidP="00133C87">
            <w:pPr>
              <w:jc w:val="center"/>
              <w:rPr>
                <w:sz w:val="24"/>
                <w:szCs w:val="24"/>
              </w:rPr>
            </w:pPr>
          </w:p>
          <w:p w:rsidR="00133C87" w:rsidRPr="00FC3082" w:rsidRDefault="00BB424F" w:rsidP="00133C87">
            <w:pPr>
              <w:jc w:val="center"/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5</w:t>
            </w:r>
            <w:r w:rsidR="00F033B3" w:rsidRPr="00FC3082">
              <w:rPr>
                <w:sz w:val="24"/>
                <w:szCs w:val="24"/>
              </w:rPr>
              <w:t xml:space="preserve"> minutes</w:t>
            </w:r>
          </w:p>
          <w:p w:rsidR="00133C87" w:rsidRPr="00FC3082" w:rsidRDefault="00133C87" w:rsidP="00133C87">
            <w:pPr>
              <w:jc w:val="center"/>
              <w:rPr>
                <w:sz w:val="24"/>
                <w:szCs w:val="24"/>
              </w:rPr>
            </w:pPr>
          </w:p>
          <w:p w:rsidR="00133C87" w:rsidRPr="00FC3082" w:rsidRDefault="00133C87" w:rsidP="00133C87">
            <w:pPr>
              <w:jc w:val="center"/>
              <w:rPr>
                <w:sz w:val="24"/>
                <w:szCs w:val="24"/>
              </w:rPr>
            </w:pPr>
          </w:p>
          <w:p w:rsidR="00133C87" w:rsidRPr="00FC3082" w:rsidRDefault="00133C87" w:rsidP="00133C87">
            <w:pPr>
              <w:jc w:val="center"/>
              <w:rPr>
                <w:sz w:val="24"/>
                <w:szCs w:val="24"/>
              </w:rPr>
            </w:pPr>
          </w:p>
          <w:p w:rsidR="009822BD" w:rsidRPr="00FC3082" w:rsidRDefault="009822BD" w:rsidP="00133C87">
            <w:pPr>
              <w:jc w:val="center"/>
              <w:rPr>
                <w:sz w:val="24"/>
                <w:szCs w:val="24"/>
              </w:rPr>
            </w:pPr>
          </w:p>
          <w:p w:rsidR="009822BD" w:rsidRPr="00FC3082" w:rsidRDefault="009822BD" w:rsidP="00133C87">
            <w:pPr>
              <w:jc w:val="center"/>
              <w:rPr>
                <w:sz w:val="24"/>
                <w:szCs w:val="24"/>
              </w:rPr>
            </w:pPr>
          </w:p>
          <w:p w:rsidR="009822BD" w:rsidRPr="00FC3082" w:rsidRDefault="009822BD" w:rsidP="00133C87">
            <w:pPr>
              <w:jc w:val="center"/>
              <w:rPr>
                <w:sz w:val="24"/>
                <w:szCs w:val="24"/>
              </w:rPr>
            </w:pPr>
          </w:p>
          <w:p w:rsidR="009822BD" w:rsidRPr="00FC3082" w:rsidRDefault="009822BD" w:rsidP="00133C87">
            <w:pPr>
              <w:jc w:val="center"/>
              <w:rPr>
                <w:sz w:val="24"/>
                <w:szCs w:val="24"/>
              </w:rPr>
            </w:pPr>
          </w:p>
          <w:p w:rsidR="001F10B3" w:rsidRPr="00FC3082" w:rsidRDefault="001F10B3" w:rsidP="00043E50">
            <w:pPr>
              <w:rPr>
                <w:sz w:val="24"/>
                <w:szCs w:val="24"/>
              </w:rPr>
            </w:pPr>
          </w:p>
          <w:p w:rsidR="001F10B3" w:rsidRPr="00FC3082" w:rsidRDefault="00BB424F" w:rsidP="009822BD">
            <w:pPr>
              <w:jc w:val="center"/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10</w:t>
            </w:r>
            <w:r w:rsidR="00F033B3" w:rsidRPr="00FC3082">
              <w:rPr>
                <w:sz w:val="24"/>
                <w:szCs w:val="24"/>
              </w:rPr>
              <w:t xml:space="preserve"> minutes</w:t>
            </w:r>
          </w:p>
          <w:p w:rsidR="001F10B3" w:rsidRPr="00FC3082" w:rsidRDefault="001F10B3" w:rsidP="009822BD">
            <w:pPr>
              <w:jc w:val="center"/>
              <w:rPr>
                <w:sz w:val="24"/>
                <w:szCs w:val="24"/>
              </w:rPr>
            </w:pPr>
          </w:p>
          <w:p w:rsidR="001F10B3" w:rsidRPr="00FC3082" w:rsidRDefault="001F10B3" w:rsidP="009822BD">
            <w:pPr>
              <w:jc w:val="center"/>
              <w:rPr>
                <w:sz w:val="24"/>
                <w:szCs w:val="24"/>
              </w:rPr>
            </w:pPr>
          </w:p>
          <w:p w:rsidR="001F10B3" w:rsidRPr="00FC3082" w:rsidRDefault="001F10B3" w:rsidP="009822BD">
            <w:pPr>
              <w:jc w:val="center"/>
              <w:rPr>
                <w:sz w:val="24"/>
                <w:szCs w:val="24"/>
              </w:rPr>
            </w:pPr>
          </w:p>
          <w:p w:rsidR="001F10B3" w:rsidRPr="00FC3082" w:rsidRDefault="001F10B3" w:rsidP="009822BD">
            <w:pPr>
              <w:jc w:val="center"/>
              <w:rPr>
                <w:sz w:val="24"/>
                <w:szCs w:val="24"/>
              </w:rPr>
            </w:pPr>
          </w:p>
          <w:p w:rsidR="001F10B3" w:rsidRPr="00FC3082" w:rsidRDefault="001F10B3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15 minutes</w:t>
            </w: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10 minutes</w:t>
            </w: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604182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lastRenderedPageBreak/>
              <w:t>15</w:t>
            </w:r>
            <w:r w:rsidR="00911ECA" w:rsidRPr="00FC3082">
              <w:rPr>
                <w:sz w:val="24"/>
                <w:szCs w:val="24"/>
              </w:rPr>
              <w:t xml:space="preserve"> minutes</w:t>
            </w: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</w:p>
          <w:p w:rsidR="00604182" w:rsidRPr="00FC3082" w:rsidRDefault="00604182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5 minutes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7FD" w:rsidRPr="00FC3082" w:rsidRDefault="006D47FD" w:rsidP="004A052A">
            <w:pPr>
              <w:ind w:left="132"/>
              <w:rPr>
                <w:b/>
                <w:sz w:val="24"/>
                <w:szCs w:val="24"/>
                <w:u w:val="single"/>
              </w:rPr>
            </w:pPr>
            <w:r w:rsidRPr="00FC3082">
              <w:rPr>
                <w:b/>
                <w:sz w:val="24"/>
                <w:szCs w:val="24"/>
                <w:u w:val="single"/>
              </w:rPr>
              <w:lastRenderedPageBreak/>
              <w:t>Teaching to the Objective</w:t>
            </w:r>
            <w:r w:rsidR="00467BCC" w:rsidRPr="00FC3082">
              <w:rPr>
                <w:b/>
                <w:sz w:val="24"/>
                <w:szCs w:val="24"/>
                <w:u w:val="single"/>
              </w:rPr>
              <w:t>:</w:t>
            </w:r>
          </w:p>
          <w:p w:rsidR="007926B8" w:rsidRPr="00FC3082" w:rsidRDefault="007926B8" w:rsidP="004A052A">
            <w:pPr>
              <w:ind w:left="132"/>
              <w:rPr>
                <w:sz w:val="24"/>
                <w:szCs w:val="24"/>
              </w:rPr>
            </w:pPr>
          </w:p>
          <w:p w:rsidR="006D47FD" w:rsidRPr="00FC3082" w:rsidRDefault="006D47FD" w:rsidP="004A052A">
            <w:pPr>
              <w:ind w:left="132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Introduction/Motivation/</w:t>
            </w:r>
          </w:p>
          <w:p w:rsidR="006D47FD" w:rsidRPr="00FC3082" w:rsidRDefault="006D47FD" w:rsidP="004A052A">
            <w:pPr>
              <w:ind w:left="132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Prior Knowledge</w:t>
            </w:r>
          </w:p>
          <w:p w:rsidR="00467BCC" w:rsidRPr="00FC3082" w:rsidRDefault="00467BCC" w:rsidP="004A052A">
            <w:pPr>
              <w:ind w:left="132"/>
              <w:rPr>
                <w:sz w:val="24"/>
                <w:szCs w:val="24"/>
              </w:rPr>
            </w:pPr>
          </w:p>
          <w:p w:rsidR="009010A2" w:rsidRPr="00FC3082" w:rsidRDefault="009010A2" w:rsidP="00467BCC">
            <w:pPr>
              <w:rPr>
                <w:sz w:val="24"/>
                <w:szCs w:val="24"/>
              </w:rPr>
            </w:pPr>
          </w:p>
          <w:p w:rsidR="009010A2" w:rsidRPr="00FC3082" w:rsidRDefault="00F033B3" w:rsidP="00467BCC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Ask the students questions about the different types of land areas they know.</w:t>
            </w:r>
          </w:p>
          <w:p w:rsidR="00F033B3" w:rsidRPr="00FC3082" w:rsidRDefault="00F033B3" w:rsidP="00467BCC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That way you can discover what type of vocabulary they have about land and regions.</w:t>
            </w:r>
          </w:p>
          <w:p w:rsidR="006D47FD" w:rsidRPr="00FC3082" w:rsidRDefault="006D47FD" w:rsidP="00467BCC">
            <w:pPr>
              <w:rPr>
                <w:sz w:val="24"/>
                <w:szCs w:val="24"/>
              </w:rPr>
            </w:pPr>
          </w:p>
          <w:p w:rsidR="009010A2" w:rsidRPr="00FC3082" w:rsidRDefault="009010A2" w:rsidP="004A052A">
            <w:pPr>
              <w:ind w:left="132"/>
              <w:rPr>
                <w:b/>
                <w:sz w:val="24"/>
                <w:szCs w:val="24"/>
              </w:rPr>
            </w:pPr>
          </w:p>
          <w:p w:rsidR="00C95F46" w:rsidRPr="00FC3082" w:rsidRDefault="00C95F46" w:rsidP="00043E50">
            <w:pPr>
              <w:rPr>
                <w:b/>
                <w:sz w:val="24"/>
                <w:szCs w:val="24"/>
              </w:rPr>
            </w:pPr>
          </w:p>
          <w:p w:rsidR="00C95F46" w:rsidRPr="00FC3082" w:rsidRDefault="00C95F46" w:rsidP="004A052A">
            <w:pPr>
              <w:ind w:left="132"/>
              <w:rPr>
                <w:b/>
                <w:sz w:val="24"/>
                <w:szCs w:val="24"/>
              </w:rPr>
            </w:pPr>
          </w:p>
          <w:p w:rsidR="00C95F46" w:rsidRPr="00FC3082" w:rsidRDefault="00C95F46" w:rsidP="004A052A">
            <w:pPr>
              <w:ind w:left="132"/>
              <w:rPr>
                <w:b/>
                <w:sz w:val="24"/>
                <w:szCs w:val="24"/>
              </w:rPr>
            </w:pPr>
          </w:p>
          <w:p w:rsidR="00C95F46" w:rsidRPr="00FC3082" w:rsidRDefault="00F033B3" w:rsidP="004A052A">
            <w:pPr>
              <w:ind w:left="132"/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Going over </w:t>
            </w:r>
            <w:r w:rsidR="00BB424F" w:rsidRPr="00FC3082">
              <w:rPr>
                <w:sz w:val="24"/>
                <w:szCs w:val="24"/>
              </w:rPr>
              <w:t>vocabulary terms that are associated with land and regions.</w:t>
            </w:r>
          </w:p>
          <w:p w:rsidR="00F033B3" w:rsidRPr="00FC3082" w:rsidRDefault="00F033B3" w:rsidP="004A052A">
            <w:pPr>
              <w:ind w:left="132"/>
              <w:rPr>
                <w:b/>
                <w:sz w:val="24"/>
                <w:szCs w:val="24"/>
              </w:rPr>
            </w:pPr>
          </w:p>
          <w:p w:rsidR="00F033B3" w:rsidRPr="00FC3082" w:rsidRDefault="00F033B3" w:rsidP="004A052A">
            <w:pPr>
              <w:ind w:left="132"/>
              <w:rPr>
                <w:b/>
                <w:sz w:val="24"/>
                <w:szCs w:val="24"/>
              </w:rPr>
            </w:pPr>
          </w:p>
          <w:p w:rsidR="00F033B3" w:rsidRPr="00FC3082" w:rsidRDefault="00F033B3" w:rsidP="004A052A">
            <w:pPr>
              <w:ind w:left="132"/>
              <w:rPr>
                <w:b/>
                <w:sz w:val="24"/>
                <w:szCs w:val="24"/>
              </w:rPr>
            </w:pPr>
          </w:p>
          <w:p w:rsidR="00F033B3" w:rsidRPr="00FC3082" w:rsidRDefault="00F033B3" w:rsidP="00BB424F">
            <w:pPr>
              <w:rPr>
                <w:b/>
                <w:sz w:val="24"/>
                <w:szCs w:val="24"/>
              </w:rPr>
            </w:pPr>
          </w:p>
          <w:p w:rsidR="006D47FD" w:rsidRPr="00FC3082" w:rsidRDefault="006D47FD" w:rsidP="004A052A">
            <w:pPr>
              <w:ind w:left="132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Developmental Activities:</w:t>
            </w:r>
          </w:p>
          <w:p w:rsidR="00467BCC" w:rsidRPr="00FC3082" w:rsidRDefault="00467BCC" w:rsidP="004A052A">
            <w:pPr>
              <w:ind w:left="132"/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Have a handout with a picture that includes all of these different types of places or regions. (1-2 handouts)</w:t>
            </w: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1F10B3" w:rsidRPr="00FC3082" w:rsidRDefault="00BB424F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Have the students label the different types of land, and the different regions in the United States. </w:t>
            </w: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(2</w:t>
            </w:r>
            <w:r w:rsidRPr="00FC3082">
              <w:rPr>
                <w:sz w:val="24"/>
                <w:szCs w:val="24"/>
                <w:vertAlign w:val="superscript"/>
              </w:rPr>
              <w:t>nd</w:t>
            </w:r>
            <w:r w:rsidRPr="00FC3082">
              <w:rPr>
                <w:sz w:val="24"/>
                <w:szCs w:val="24"/>
              </w:rPr>
              <w:t xml:space="preserve"> part)</w:t>
            </w:r>
          </w:p>
          <w:p w:rsidR="00BB424F" w:rsidRPr="00FC3082" w:rsidRDefault="00BB424F" w:rsidP="00BB424F">
            <w:pPr>
              <w:ind w:left="132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Introduction/Motivation/</w:t>
            </w:r>
          </w:p>
          <w:p w:rsidR="00BB424F" w:rsidRPr="00FC3082" w:rsidRDefault="00BB424F" w:rsidP="00BB424F">
            <w:pPr>
              <w:ind w:left="132"/>
              <w:rPr>
                <w:b/>
                <w:sz w:val="24"/>
                <w:szCs w:val="24"/>
              </w:rPr>
            </w:pPr>
            <w:r w:rsidRPr="00FC3082">
              <w:rPr>
                <w:b/>
                <w:sz w:val="24"/>
                <w:szCs w:val="24"/>
              </w:rPr>
              <w:t>Prior Knowledge</w:t>
            </w: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</w:p>
          <w:p w:rsidR="00BB424F" w:rsidRPr="00FC3082" w:rsidRDefault="00BB424F" w:rsidP="00043E50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Discuss with students </w:t>
            </w:r>
            <w:r w:rsidR="00911ECA" w:rsidRPr="00FC3082">
              <w:rPr>
                <w:sz w:val="24"/>
                <w:szCs w:val="24"/>
              </w:rPr>
              <w:t>what processes can occur in several different places or regions.</w:t>
            </w: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043E50">
            <w:pPr>
              <w:rPr>
                <w:sz w:val="24"/>
                <w:szCs w:val="24"/>
              </w:rPr>
            </w:pPr>
          </w:p>
          <w:p w:rsidR="00911ECA" w:rsidRPr="00FC3082" w:rsidRDefault="00911ECA" w:rsidP="00911ECA">
            <w:pPr>
              <w:rPr>
                <w:rStyle w:val="Strong"/>
                <w:b w:val="0"/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lastRenderedPageBreak/>
              <w:t xml:space="preserve">Give the students another handout and ask them to label what physical processes occur that affect the physical characteristics of </w:t>
            </w:r>
            <w:r w:rsidRPr="00FC3082">
              <w:rPr>
                <w:rStyle w:val="Strong"/>
                <w:b w:val="0"/>
                <w:sz w:val="24"/>
                <w:szCs w:val="24"/>
              </w:rPr>
              <w:t>places</w:t>
            </w:r>
            <w:r w:rsidRPr="00FC3082">
              <w:rPr>
                <w:b/>
                <w:sz w:val="24"/>
                <w:szCs w:val="24"/>
              </w:rPr>
              <w:t xml:space="preserve"> </w:t>
            </w:r>
            <w:r w:rsidRPr="00FC3082">
              <w:rPr>
                <w:sz w:val="24"/>
                <w:szCs w:val="24"/>
              </w:rPr>
              <w:t xml:space="preserve">and </w:t>
            </w:r>
            <w:r w:rsidRPr="00FC3082">
              <w:rPr>
                <w:rStyle w:val="Strong"/>
                <w:b w:val="0"/>
                <w:sz w:val="24"/>
                <w:szCs w:val="24"/>
              </w:rPr>
              <w:t>regions</w:t>
            </w:r>
            <w:r w:rsidR="00604182" w:rsidRPr="00FC3082">
              <w:rPr>
                <w:rStyle w:val="Strong"/>
                <w:b w:val="0"/>
                <w:sz w:val="24"/>
                <w:szCs w:val="24"/>
              </w:rPr>
              <w:t>. (Mountains, Oceans, rivers, wind etc.)</w:t>
            </w:r>
          </w:p>
          <w:p w:rsidR="00604182" w:rsidRPr="00FC3082" w:rsidRDefault="00604182" w:rsidP="00911ECA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604182" w:rsidRPr="00FC3082" w:rsidRDefault="00604182" w:rsidP="00911ECA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604182" w:rsidRPr="00FC3082" w:rsidRDefault="00604182" w:rsidP="00911ECA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604182" w:rsidRPr="00FC3082" w:rsidRDefault="00604182" w:rsidP="00911ECA">
            <w:pPr>
              <w:rPr>
                <w:rStyle w:val="Strong"/>
                <w:b w:val="0"/>
                <w:sz w:val="24"/>
                <w:szCs w:val="24"/>
              </w:rPr>
            </w:pPr>
            <w:r w:rsidRPr="00FC3082">
              <w:rPr>
                <w:rStyle w:val="Strong"/>
                <w:b w:val="0"/>
                <w:sz w:val="24"/>
                <w:szCs w:val="24"/>
              </w:rPr>
              <w:t xml:space="preserve">Wrap up the </w:t>
            </w:r>
            <w:proofErr w:type="gramStart"/>
            <w:r w:rsidRPr="00FC3082">
              <w:rPr>
                <w:rStyle w:val="Strong"/>
                <w:b w:val="0"/>
                <w:sz w:val="24"/>
                <w:szCs w:val="24"/>
              </w:rPr>
              <w:t>lesson,</w:t>
            </w:r>
            <w:proofErr w:type="gramEnd"/>
            <w:r w:rsidRPr="00FC3082">
              <w:rPr>
                <w:rStyle w:val="Strong"/>
                <w:b w:val="0"/>
                <w:sz w:val="24"/>
                <w:szCs w:val="24"/>
              </w:rPr>
              <w:t xml:space="preserve"> quickly go over some of the physical processes that affect the physical characteristics of places and regions. </w:t>
            </w:r>
          </w:p>
          <w:p w:rsidR="00604182" w:rsidRPr="00FC3082" w:rsidRDefault="00604182" w:rsidP="00911ECA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604182" w:rsidRPr="00FC3082" w:rsidRDefault="00604182" w:rsidP="00911ECA">
            <w:pPr>
              <w:rPr>
                <w:rStyle w:val="Strong"/>
                <w:b w:val="0"/>
                <w:sz w:val="24"/>
                <w:szCs w:val="24"/>
              </w:rPr>
            </w:pPr>
            <w:r w:rsidRPr="00FC3082">
              <w:rPr>
                <w:rStyle w:val="Strong"/>
                <w:b w:val="0"/>
                <w:sz w:val="24"/>
                <w:szCs w:val="24"/>
              </w:rPr>
              <w:t>Discuss with the class what we learned today:</w:t>
            </w:r>
          </w:p>
          <w:p w:rsidR="00604182" w:rsidRPr="00FC3082" w:rsidRDefault="00604182" w:rsidP="00604182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Different types of land and regions</w:t>
            </w:r>
          </w:p>
          <w:p w:rsidR="00604182" w:rsidRPr="00FC3082" w:rsidRDefault="00604182" w:rsidP="00604182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Physical processes that affect the physical characteristics of places and regions.</w:t>
            </w:r>
          </w:p>
          <w:p w:rsidR="00604182" w:rsidRPr="00FC3082" w:rsidRDefault="00604182" w:rsidP="00604182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**Explain to students why knowing this is important</w:t>
            </w:r>
            <w:proofErr w:type="gramStart"/>
            <w:r w:rsidRPr="00FC3082">
              <w:rPr>
                <w:sz w:val="24"/>
                <w:szCs w:val="24"/>
              </w:rPr>
              <w:t>.*</w:t>
            </w:r>
            <w:proofErr w:type="gramEnd"/>
            <w:r w:rsidRPr="00FC3082">
              <w:rPr>
                <w:sz w:val="24"/>
                <w:szCs w:val="24"/>
              </w:rPr>
              <w:t xml:space="preserve">*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7FD" w:rsidRPr="00FC3082" w:rsidRDefault="006D47FD" w:rsidP="00467BCC">
            <w:pPr>
              <w:rPr>
                <w:b/>
                <w:sz w:val="24"/>
                <w:szCs w:val="24"/>
                <w:u w:val="single"/>
              </w:rPr>
            </w:pPr>
            <w:r w:rsidRPr="00FC3082">
              <w:rPr>
                <w:b/>
                <w:sz w:val="24"/>
                <w:szCs w:val="24"/>
                <w:u w:val="single"/>
              </w:rPr>
              <w:lastRenderedPageBreak/>
              <w:t xml:space="preserve">Differentiation:  </w:t>
            </w:r>
          </w:p>
          <w:p w:rsidR="00467BCC" w:rsidRPr="00FC3082" w:rsidRDefault="00467BCC" w:rsidP="00467BCC">
            <w:pPr>
              <w:rPr>
                <w:sz w:val="24"/>
                <w:szCs w:val="24"/>
              </w:rPr>
            </w:pPr>
          </w:p>
          <w:p w:rsidR="00467BCC" w:rsidRPr="00FC3082" w:rsidRDefault="00467BCC" w:rsidP="00467BCC">
            <w:pPr>
              <w:rPr>
                <w:sz w:val="24"/>
                <w:szCs w:val="24"/>
              </w:rPr>
            </w:pPr>
          </w:p>
          <w:p w:rsidR="00467BCC" w:rsidRPr="00FC3082" w:rsidRDefault="00467BCC" w:rsidP="00467BCC">
            <w:pPr>
              <w:rPr>
                <w:sz w:val="24"/>
                <w:szCs w:val="24"/>
              </w:rPr>
            </w:pPr>
          </w:p>
          <w:p w:rsidR="00467BCC" w:rsidRPr="00FC3082" w:rsidRDefault="00467BCC" w:rsidP="00467BCC">
            <w:pPr>
              <w:rPr>
                <w:sz w:val="24"/>
                <w:szCs w:val="24"/>
              </w:rPr>
            </w:pP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F033B3" w:rsidRPr="00FC3082" w:rsidRDefault="00F033B3" w:rsidP="009822BD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Have a handout of the United States handed out so the students can label what areas have what type of land. </w:t>
            </w:r>
          </w:p>
          <w:p w:rsidR="00F033B3" w:rsidRPr="00FC3082" w:rsidRDefault="00F033B3" w:rsidP="009822BD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Also have a </w:t>
            </w:r>
            <w:proofErr w:type="spellStart"/>
            <w:r w:rsidRPr="00FC3082">
              <w:rPr>
                <w:sz w:val="24"/>
                <w:szCs w:val="24"/>
              </w:rPr>
              <w:t>powerpoint</w:t>
            </w:r>
            <w:proofErr w:type="spellEnd"/>
            <w:r w:rsidRPr="00FC3082">
              <w:rPr>
                <w:sz w:val="24"/>
                <w:szCs w:val="24"/>
              </w:rPr>
              <w:t xml:space="preserve"> picture up for the students to look at and you can write on the board. </w:t>
            </w: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9822BD" w:rsidRPr="00FC3082" w:rsidRDefault="00BB424F" w:rsidP="009822BD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Saying them out-loud, using them in a sentence, writing the word on the board and then writing the definition.</w:t>
            </w: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BB424F" w:rsidRPr="00FC3082" w:rsidRDefault="00BB424F" w:rsidP="009822BD">
            <w:pPr>
              <w:rPr>
                <w:sz w:val="24"/>
                <w:szCs w:val="24"/>
              </w:rPr>
            </w:pPr>
          </w:p>
          <w:p w:rsidR="00BB424F" w:rsidRPr="00FC3082" w:rsidRDefault="00BB424F" w:rsidP="009822BD">
            <w:pPr>
              <w:rPr>
                <w:sz w:val="24"/>
                <w:szCs w:val="24"/>
              </w:rPr>
            </w:pPr>
          </w:p>
          <w:p w:rsidR="009822BD" w:rsidRPr="00FC3082" w:rsidRDefault="00BB424F" w:rsidP="009822BD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Use handouts, verbally explain the directions, and visually show the students these handouts with projector. </w:t>
            </w: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9822BD" w:rsidRPr="00FC3082" w:rsidRDefault="009822BD" w:rsidP="009822BD">
            <w:pPr>
              <w:rPr>
                <w:sz w:val="24"/>
                <w:szCs w:val="24"/>
              </w:rPr>
            </w:pPr>
          </w:p>
          <w:p w:rsidR="001F10B3" w:rsidRPr="00FC3082" w:rsidRDefault="001F10B3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911ECA" w:rsidP="009822BD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Use the </w:t>
            </w:r>
            <w:proofErr w:type="spellStart"/>
            <w:r w:rsidRPr="00FC3082">
              <w:rPr>
                <w:sz w:val="24"/>
                <w:szCs w:val="24"/>
              </w:rPr>
              <w:t>powerpoint</w:t>
            </w:r>
            <w:proofErr w:type="spellEnd"/>
            <w:r w:rsidRPr="00FC3082">
              <w:rPr>
                <w:sz w:val="24"/>
                <w:szCs w:val="24"/>
              </w:rPr>
              <w:t xml:space="preserve"> to point out the different regions in the United States and make the students wonder, “What does happen?”</w:t>
            </w: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604182" w:rsidP="009822BD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>If students are struggling have them work in pairs or groups of three depending on the class size.</w:t>
            </w: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2D7070" w:rsidP="009822BD">
            <w:pPr>
              <w:rPr>
                <w:sz w:val="24"/>
                <w:szCs w:val="24"/>
              </w:rPr>
            </w:pPr>
          </w:p>
          <w:p w:rsidR="002D7070" w:rsidRPr="00FC3082" w:rsidRDefault="00604182" w:rsidP="009822BD">
            <w:pPr>
              <w:rPr>
                <w:sz w:val="24"/>
                <w:szCs w:val="24"/>
              </w:rPr>
            </w:pPr>
            <w:r w:rsidRPr="00FC3082">
              <w:rPr>
                <w:sz w:val="24"/>
                <w:szCs w:val="24"/>
              </w:rPr>
              <w:t xml:space="preserve">Use the </w:t>
            </w:r>
            <w:proofErr w:type="spellStart"/>
            <w:r w:rsidRPr="00FC3082">
              <w:rPr>
                <w:sz w:val="24"/>
                <w:szCs w:val="24"/>
              </w:rPr>
              <w:t>powerpoint</w:t>
            </w:r>
            <w:proofErr w:type="spellEnd"/>
            <w:r w:rsidRPr="00FC3082">
              <w:rPr>
                <w:sz w:val="24"/>
                <w:szCs w:val="24"/>
              </w:rPr>
              <w:t xml:space="preserve"> as an aid if needed.</w:t>
            </w:r>
          </w:p>
        </w:tc>
      </w:tr>
    </w:tbl>
    <w:p w:rsidR="00133C87" w:rsidRPr="00FC3082" w:rsidRDefault="00133C87" w:rsidP="00133C87">
      <w:pPr>
        <w:jc w:val="center"/>
        <w:rPr>
          <w:sz w:val="24"/>
          <w:szCs w:val="24"/>
        </w:rPr>
      </w:pPr>
    </w:p>
    <w:p w:rsidR="003655B1" w:rsidRPr="00FC3082" w:rsidRDefault="003655B1" w:rsidP="004A052A">
      <w:pPr>
        <w:rPr>
          <w:sz w:val="24"/>
          <w:szCs w:val="24"/>
        </w:rPr>
      </w:pPr>
    </w:p>
    <w:p w:rsidR="00604182" w:rsidRPr="00FC3082" w:rsidRDefault="00133C87" w:rsidP="00604182">
      <w:pPr>
        <w:rPr>
          <w:sz w:val="24"/>
          <w:szCs w:val="24"/>
        </w:rPr>
      </w:pPr>
      <w:r w:rsidRPr="00FC3082">
        <w:rPr>
          <w:b/>
          <w:sz w:val="24"/>
          <w:szCs w:val="24"/>
        </w:rPr>
        <w:t xml:space="preserve">Follow-up:  </w:t>
      </w:r>
      <w:r w:rsidR="00604182" w:rsidRPr="00FC3082">
        <w:rPr>
          <w:sz w:val="24"/>
          <w:szCs w:val="24"/>
        </w:rPr>
        <w:t>Maybe a follow up with a homework assignment on another area/country in the world.</w:t>
      </w:r>
    </w:p>
    <w:p w:rsidR="00133C87" w:rsidRPr="00FC3082" w:rsidRDefault="00604182" w:rsidP="004A052A">
      <w:pPr>
        <w:rPr>
          <w:sz w:val="24"/>
          <w:szCs w:val="24"/>
        </w:rPr>
      </w:pPr>
      <w:r w:rsidRPr="00FC3082">
        <w:rPr>
          <w:sz w:val="24"/>
          <w:szCs w:val="24"/>
        </w:rPr>
        <w:t>Then you could give a quiz at the end of the week.</w:t>
      </w:r>
    </w:p>
    <w:p w:rsidR="00C95F46" w:rsidRPr="00FC3082" w:rsidRDefault="00C95F46" w:rsidP="00133C87">
      <w:pPr>
        <w:rPr>
          <w:sz w:val="24"/>
          <w:szCs w:val="24"/>
        </w:rPr>
      </w:pPr>
    </w:p>
    <w:p w:rsidR="00C95F46" w:rsidRPr="00FC3082" w:rsidRDefault="00C95F46" w:rsidP="00133C87">
      <w:pPr>
        <w:rPr>
          <w:sz w:val="24"/>
          <w:szCs w:val="24"/>
        </w:rPr>
      </w:pPr>
    </w:p>
    <w:p w:rsidR="00584645" w:rsidRPr="00FC3082" w:rsidRDefault="00011C73" w:rsidP="00584645">
      <w:pPr>
        <w:rPr>
          <w:b/>
          <w:sz w:val="24"/>
          <w:szCs w:val="24"/>
        </w:rPr>
      </w:pPr>
      <w:r w:rsidRPr="00FC3082">
        <w:rPr>
          <w:b/>
          <w:sz w:val="24"/>
          <w:szCs w:val="24"/>
        </w:rPr>
        <w:t>References:</w:t>
      </w:r>
    </w:p>
    <w:p w:rsidR="00ED79D9" w:rsidRPr="00FC3082" w:rsidRDefault="00ED79D9" w:rsidP="00133C87">
      <w:pPr>
        <w:rPr>
          <w:sz w:val="24"/>
          <w:szCs w:val="24"/>
        </w:rPr>
      </w:pPr>
    </w:p>
    <w:p w:rsidR="00F9601D" w:rsidRPr="00FC3082" w:rsidRDefault="00F9601D" w:rsidP="00133C87">
      <w:pPr>
        <w:rPr>
          <w:sz w:val="24"/>
          <w:szCs w:val="24"/>
        </w:rPr>
      </w:pPr>
      <w:r w:rsidRPr="00FC3082">
        <w:rPr>
          <w:sz w:val="24"/>
          <w:szCs w:val="24"/>
        </w:rPr>
        <w:t xml:space="preserve">“Horizons United States History: Beginnings”. Harcourt copyright 2005. </w:t>
      </w:r>
    </w:p>
    <w:sectPr w:rsidR="00F9601D" w:rsidRPr="00FC3082" w:rsidSect="009010A2">
      <w:footnotePr>
        <w:pos w:val="beneathText"/>
      </w:footnotePr>
      <w:type w:val="continuous"/>
      <w:pgSz w:w="12240" w:h="15840"/>
      <w:pgMar w:top="1008" w:right="72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0A3" w:rsidRDefault="005220A3">
      <w:r>
        <w:separator/>
      </w:r>
    </w:p>
  </w:endnote>
  <w:endnote w:type="continuationSeparator" w:id="0">
    <w:p w:rsidR="005220A3" w:rsidRDefault="0052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0A3" w:rsidRDefault="005220A3">
      <w:r>
        <w:separator/>
      </w:r>
    </w:p>
  </w:footnote>
  <w:footnote w:type="continuationSeparator" w:id="0">
    <w:p w:rsidR="005220A3" w:rsidRDefault="0052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06"/>
    <w:multiLevelType w:val="singleLevel"/>
    <w:tmpl w:val="00000006"/>
    <w:name w:val="RTF_Num 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cs="Symbol"/>
      </w:rPr>
    </w:lvl>
  </w:abstractNum>
  <w:abstractNum w:abstractNumId="7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13002A67"/>
    <w:multiLevelType w:val="hybridMultilevel"/>
    <w:tmpl w:val="DBBC7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65069"/>
    <w:multiLevelType w:val="singleLevel"/>
    <w:tmpl w:val="FFFFFFFF"/>
    <w:lvl w:ilvl="0">
      <w:start w:val="1"/>
      <w:numFmt w:val="bullet"/>
      <w:lvlText w:val="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1">
    <w:nsid w:val="227E6458"/>
    <w:multiLevelType w:val="singleLevel"/>
    <w:tmpl w:val="95A438AA"/>
    <w:lvl w:ilvl="0">
      <w:start w:val="3"/>
      <w:numFmt w:val="upperLetter"/>
      <w:lvlText w:val="%1."/>
      <w:lvlJc w:val="left"/>
      <w:pPr>
        <w:tabs>
          <w:tab w:val="num" w:pos="360"/>
        </w:tabs>
        <w:ind w:left="288" w:hanging="288"/>
      </w:pPr>
    </w:lvl>
  </w:abstractNum>
  <w:abstractNum w:abstractNumId="12">
    <w:nsid w:val="2D025C8F"/>
    <w:multiLevelType w:val="hybridMultilevel"/>
    <w:tmpl w:val="6D804A64"/>
    <w:lvl w:ilvl="0" w:tplc="BDBA0A24">
      <w:start w:val="1"/>
      <w:numFmt w:val="upperLetter"/>
      <w:lvlText w:val="%1."/>
      <w:lvlJc w:val="left"/>
      <w:pPr>
        <w:tabs>
          <w:tab w:val="num" w:pos="360"/>
        </w:tabs>
        <w:ind w:left="288" w:hanging="288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FA5F28"/>
    <w:multiLevelType w:val="hybridMultilevel"/>
    <w:tmpl w:val="B91E33F4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4">
    <w:nsid w:val="40F11475"/>
    <w:multiLevelType w:val="singleLevel"/>
    <w:tmpl w:val="093ED7B8"/>
    <w:lvl w:ilvl="0">
      <w:start w:val="1"/>
      <w:numFmt w:val="bullet"/>
      <w:lvlText w:val=""/>
      <w:lvlJc w:val="left"/>
      <w:pPr>
        <w:tabs>
          <w:tab w:val="num" w:pos="0"/>
        </w:tabs>
        <w:ind w:left="288" w:hanging="288"/>
      </w:pPr>
      <w:rPr>
        <w:rFonts w:ascii="Symbol" w:hAnsi="Symbol" w:hint="default"/>
      </w:rPr>
    </w:lvl>
  </w:abstractNum>
  <w:abstractNum w:abstractNumId="15">
    <w:nsid w:val="45E7735C"/>
    <w:multiLevelType w:val="singleLevel"/>
    <w:tmpl w:val="5A92F046"/>
    <w:lvl w:ilvl="0">
      <w:start w:val="1"/>
      <w:numFmt w:val="upperLetter"/>
      <w:lvlText w:val="%1."/>
      <w:lvlJc w:val="left"/>
      <w:pPr>
        <w:tabs>
          <w:tab w:val="num" w:pos="360"/>
        </w:tabs>
        <w:ind w:left="288" w:hanging="288"/>
      </w:pPr>
    </w:lvl>
  </w:abstractNum>
  <w:abstractNum w:abstractNumId="16">
    <w:nsid w:val="475D6B95"/>
    <w:multiLevelType w:val="singleLevel"/>
    <w:tmpl w:val="66789982"/>
    <w:lvl w:ilvl="0">
      <w:start w:val="2"/>
      <w:numFmt w:val="upperLetter"/>
      <w:lvlText w:val="%1."/>
      <w:lvlJc w:val="left"/>
      <w:pPr>
        <w:tabs>
          <w:tab w:val="num" w:pos="360"/>
        </w:tabs>
        <w:ind w:left="288" w:hanging="288"/>
      </w:pPr>
    </w:lvl>
  </w:abstractNum>
  <w:abstractNum w:abstractNumId="17">
    <w:nsid w:val="4F791A8B"/>
    <w:multiLevelType w:val="hybridMultilevel"/>
    <w:tmpl w:val="D0EE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C0ECF"/>
    <w:multiLevelType w:val="hybridMultilevel"/>
    <w:tmpl w:val="ACF01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1F6C3A"/>
    <w:multiLevelType w:val="singleLevel"/>
    <w:tmpl w:val="5590CF0C"/>
    <w:lvl w:ilvl="0">
      <w:start w:val="1"/>
      <w:numFmt w:val="upperLetter"/>
      <w:lvlText w:val="%1."/>
      <w:lvlJc w:val="left"/>
      <w:pPr>
        <w:tabs>
          <w:tab w:val="num" w:pos="360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0">
    <w:nsid w:val="5FE75E00"/>
    <w:multiLevelType w:val="hybridMultilevel"/>
    <w:tmpl w:val="5C96695C"/>
    <w:lvl w:ilvl="0" w:tplc="AD5416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502C66"/>
    <w:multiLevelType w:val="hybridMultilevel"/>
    <w:tmpl w:val="00A28CF6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2">
    <w:nsid w:val="74E13CCD"/>
    <w:multiLevelType w:val="hybridMultilevel"/>
    <w:tmpl w:val="9F145390"/>
    <w:lvl w:ilvl="0" w:tplc="0409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0"/>
  </w:num>
  <w:num w:numId="10">
    <w:abstractNumId w:val="9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288" w:hanging="288"/>
        </w:pPr>
        <w:rPr>
          <w:rFonts w:ascii="Symbol" w:hAnsi="Symbol" w:hint="default"/>
        </w:rPr>
      </w:lvl>
    </w:lvlOverride>
  </w:num>
  <w:num w:numId="12">
    <w:abstractNumId w:val="12"/>
  </w:num>
  <w:num w:numId="13">
    <w:abstractNumId w:val="10"/>
  </w:num>
  <w:num w:numId="14">
    <w:abstractNumId w:val="19"/>
  </w:num>
  <w:num w:numId="15">
    <w:abstractNumId w:val="14"/>
  </w:num>
  <w:num w:numId="16">
    <w:abstractNumId w:val="16"/>
  </w:num>
  <w:num w:numId="17">
    <w:abstractNumId w:val="11"/>
  </w:num>
  <w:num w:numId="18">
    <w:abstractNumId w:val="15"/>
  </w:num>
  <w:num w:numId="19">
    <w:abstractNumId w:val="21"/>
  </w:num>
  <w:num w:numId="20">
    <w:abstractNumId w:val="18"/>
  </w:num>
  <w:num w:numId="21">
    <w:abstractNumId w:val="22"/>
  </w:num>
  <w:num w:numId="22">
    <w:abstractNumId w:val="1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A8"/>
    <w:rsid w:val="00000154"/>
    <w:rsid w:val="00011C73"/>
    <w:rsid w:val="00015B7F"/>
    <w:rsid w:val="00033EDF"/>
    <w:rsid w:val="00043E50"/>
    <w:rsid w:val="00060865"/>
    <w:rsid w:val="00107A1A"/>
    <w:rsid w:val="00113077"/>
    <w:rsid w:val="00133C87"/>
    <w:rsid w:val="001F10B3"/>
    <w:rsid w:val="001F7D55"/>
    <w:rsid w:val="0021784C"/>
    <w:rsid w:val="00247939"/>
    <w:rsid w:val="00254222"/>
    <w:rsid w:val="0027634A"/>
    <w:rsid w:val="002A407E"/>
    <w:rsid w:val="002D7070"/>
    <w:rsid w:val="002E7B3F"/>
    <w:rsid w:val="003655B1"/>
    <w:rsid w:val="003B0DAD"/>
    <w:rsid w:val="00416216"/>
    <w:rsid w:val="004626F9"/>
    <w:rsid w:val="00467BCC"/>
    <w:rsid w:val="004A052A"/>
    <w:rsid w:val="00511FAF"/>
    <w:rsid w:val="005220A3"/>
    <w:rsid w:val="0056181E"/>
    <w:rsid w:val="0056281D"/>
    <w:rsid w:val="00584645"/>
    <w:rsid w:val="00591449"/>
    <w:rsid w:val="005B5FAA"/>
    <w:rsid w:val="005C39F5"/>
    <w:rsid w:val="00604182"/>
    <w:rsid w:val="00641431"/>
    <w:rsid w:val="00644CAF"/>
    <w:rsid w:val="0065749D"/>
    <w:rsid w:val="0069391C"/>
    <w:rsid w:val="006A5930"/>
    <w:rsid w:val="006A7BA8"/>
    <w:rsid w:val="006D47FD"/>
    <w:rsid w:val="00734453"/>
    <w:rsid w:val="00740B4A"/>
    <w:rsid w:val="00777281"/>
    <w:rsid w:val="007926B8"/>
    <w:rsid w:val="00833049"/>
    <w:rsid w:val="00893AB6"/>
    <w:rsid w:val="008A41FD"/>
    <w:rsid w:val="008F3D31"/>
    <w:rsid w:val="009010A2"/>
    <w:rsid w:val="00911ECA"/>
    <w:rsid w:val="00923036"/>
    <w:rsid w:val="009822BD"/>
    <w:rsid w:val="009901CF"/>
    <w:rsid w:val="009A2F38"/>
    <w:rsid w:val="009B18C8"/>
    <w:rsid w:val="009C6F66"/>
    <w:rsid w:val="00A112EE"/>
    <w:rsid w:val="00A56704"/>
    <w:rsid w:val="00AF464C"/>
    <w:rsid w:val="00B04567"/>
    <w:rsid w:val="00B255F8"/>
    <w:rsid w:val="00B31659"/>
    <w:rsid w:val="00B4266F"/>
    <w:rsid w:val="00B52E21"/>
    <w:rsid w:val="00B64ADD"/>
    <w:rsid w:val="00B67099"/>
    <w:rsid w:val="00B74D68"/>
    <w:rsid w:val="00BB25A9"/>
    <w:rsid w:val="00BB424F"/>
    <w:rsid w:val="00C37BED"/>
    <w:rsid w:val="00C43B14"/>
    <w:rsid w:val="00C95F46"/>
    <w:rsid w:val="00CD0F91"/>
    <w:rsid w:val="00CF72C1"/>
    <w:rsid w:val="00D16BDA"/>
    <w:rsid w:val="00D41D6A"/>
    <w:rsid w:val="00E16AC7"/>
    <w:rsid w:val="00E265AC"/>
    <w:rsid w:val="00E840AE"/>
    <w:rsid w:val="00ED79D9"/>
    <w:rsid w:val="00F033B3"/>
    <w:rsid w:val="00F13E20"/>
    <w:rsid w:val="00F76EB1"/>
    <w:rsid w:val="00F9601D"/>
    <w:rsid w:val="00FA11F7"/>
    <w:rsid w:val="00FB39EE"/>
    <w:rsid w:val="00FB50D9"/>
    <w:rsid w:val="00FC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C87"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3C87"/>
    <w:rPr>
      <w:color w:val="000080"/>
      <w:u w:val="single"/>
    </w:rPr>
  </w:style>
  <w:style w:type="paragraph" w:styleId="Header">
    <w:name w:val="header"/>
    <w:basedOn w:val="Normal"/>
    <w:rsid w:val="00133C87"/>
    <w:pPr>
      <w:tabs>
        <w:tab w:val="center" w:pos="4320"/>
        <w:tab w:val="right" w:pos="8640"/>
      </w:tabs>
    </w:pPr>
  </w:style>
  <w:style w:type="paragraph" w:customStyle="1" w:styleId="Header1">
    <w:name w:val="Header1"/>
    <w:basedOn w:val="Normal"/>
    <w:rsid w:val="00133C8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33C8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113077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CF72C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F72C1"/>
    <w:pPr>
      <w:suppressAutoHyphens w:val="0"/>
      <w:spacing w:before="100" w:beforeAutospacing="1" w:after="100" w:afterAutospacing="1"/>
    </w:pPr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041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C87"/>
    <w:pPr>
      <w:suppressAutoHyphens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3C87"/>
    <w:rPr>
      <w:color w:val="000080"/>
      <w:u w:val="single"/>
    </w:rPr>
  </w:style>
  <w:style w:type="paragraph" w:styleId="Header">
    <w:name w:val="header"/>
    <w:basedOn w:val="Normal"/>
    <w:rsid w:val="00133C87"/>
    <w:pPr>
      <w:tabs>
        <w:tab w:val="center" w:pos="4320"/>
        <w:tab w:val="right" w:pos="8640"/>
      </w:tabs>
    </w:pPr>
  </w:style>
  <w:style w:type="paragraph" w:customStyle="1" w:styleId="Header1">
    <w:name w:val="Header1"/>
    <w:basedOn w:val="Normal"/>
    <w:rsid w:val="00133C8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33C8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113077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CF72C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F72C1"/>
    <w:pPr>
      <w:suppressAutoHyphens w:val="0"/>
      <w:spacing w:before="100" w:beforeAutospacing="1" w:after="100" w:afterAutospacing="1"/>
    </w:pPr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04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610617">
      <w:bodyDiv w:val="1"/>
      <w:marLeft w:val="0"/>
      <w:marRight w:val="0"/>
      <w:marTop w:val="4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97397">
                  <w:marLeft w:val="-3279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1559">
                      <w:marLeft w:val="3279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20823">
                          <w:marLeft w:val="3279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Lesson Plan  Adjunct Meeting 1-18-08</vt:lpstr>
    </vt:vector>
  </TitlesOfParts>
  <Company>Holy Family University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Lesson Plan  Adjunct Meeting 1-18-08</dc:title>
  <dc:creator>Holy Family University</dc:creator>
  <cp:lastModifiedBy>Erika</cp:lastModifiedBy>
  <cp:revision>2</cp:revision>
  <cp:lastPrinted>2009-07-16T12:07:00Z</cp:lastPrinted>
  <dcterms:created xsi:type="dcterms:W3CDTF">2011-12-05T05:06:00Z</dcterms:created>
  <dcterms:modified xsi:type="dcterms:W3CDTF">2011-12-05T05:06:00Z</dcterms:modified>
</cp:coreProperties>
</file>